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B0E" w:rsidRPr="001D42A4" w:rsidRDefault="001D42A4" w:rsidP="001D42A4">
      <w:pPr>
        <w:jc w:val="right"/>
        <w:rPr>
          <w:rFonts w:ascii="Times New Roman" w:hAnsi="Times New Roman" w:cs="Times New Roman"/>
          <w:sz w:val="40"/>
          <w:szCs w:val="40"/>
        </w:rPr>
      </w:pPr>
      <w:r w:rsidRPr="001D42A4">
        <w:rPr>
          <w:rFonts w:ascii="Times New Roman" w:hAnsi="Times New Roman" w:cs="Times New Roman"/>
          <w:sz w:val="40"/>
          <w:szCs w:val="40"/>
        </w:rPr>
        <w:t>проект</w:t>
      </w:r>
    </w:p>
    <w:p w:rsidR="001B5265" w:rsidRDefault="001B5265" w:rsidP="00755B0E"/>
    <w:p w:rsidR="001B5265" w:rsidRDefault="001B5265" w:rsidP="00755B0E"/>
    <w:p w:rsidR="001B5265" w:rsidRDefault="001B5265" w:rsidP="00755B0E"/>
    <w:p w:rsidR="001B5265" w:rsidRPr="00755B0E" w:rsidRDefault="001B5265" w:rsidP="00755B0E"/>
    <w:p w:rsidR="00755B0E" w:rsidRPr="001B5265" w:rsidRDefault="00755B0E" w:rsidP="00755B0E">
      <w:pPr>
        <w:jc w:val="both"/>
        <w:rPr>
          <w:rFonts w:ascii="Times New Roman" w:hAnsi="Times New Roman" w:cs="Times New Roman"/>
          <w:sz w:val="28"/>
          <w:szCs w:val="28"/>
        </w:rPr>
      </w:pPr>
      <w:r w:rsidRPr="00755B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5265" w:rsidRPr="001B5265" w:rsidRDefault="001B5265" w:rsidP="001B52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B52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 утверждении порядка и </w:t>
      </w:r>
      <w:r w:rsidRPr="001B52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  <w:t>перечня услуг и (или) работ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</w:p>
    <w:p w:rsidR="001B5265" w:rsidRDefault="001B5265" w:rsidP="001B52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399E" w:rsidRDefault="0000399E" w:rsidP="001B52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Pr="001B5265" w:rsidRDefault="001B5265" w:rsidP="001B52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42A4" w:rsidRDefault="001B5265" w:rsidP="001D42A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пунктами 9.2, 9.3 части 1 статьи 14 Жилищного кодекса Российской Федерации, статьей 78 Бюджетного кодекса Российской Федерации, Федеральным законом от 20.12.2017 № 399-ФЗ «О внесении изменений в Жилищный кодекс Российской Федерации и статью 16 Закона Российской Федерации «О приватизации жилищного фонда в Российской Федерации», Федеральным законом от </w:t>
      </w:r>
      <w:r w:rsidR="000039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 октября </w:t>
      </w: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>2003 № 131-ФЗ «Об общих принципах организации местного самоуправления в</w:t>
      </w:r>
      <w:proofErr w:type="gramEnd"/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Федерации», пунктом 9.3 части 1 статьи 14 Жилищного кодекса Российской Федерации, руководствуясь Уставом Запорожского сельского поселения, Администрация З</w:t>
      </w:r>
      <w:r w:rsidR="001D42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апорожского сельского поселения </w:t>
      </w:r>
      <w:proofErr w:type="gramStart"/>
      <w:r w:rsidR="001D42A4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proofErr w:type="gramEnd"/>
      <w:r w:rsidR="001D42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с т а о н о в л я ю</w:t>
      </w: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1D42A4" w:rsidRDefault="001B5265" w:rsidP="001D42A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>1. Утвердить Порядок и перечень случаев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Запорожского сельского поселени</w:t>
      </w:r>
      <w:r w:rsidR="001D42A4">
        <w:rPr>
          <w:rFonts w:ascii="Times New Roman" w:eastAsia="Calibri" w:hAnsi="Times New Roman" w:cs="Times New Roman"/>
          <w:sz w:val="28"/>
          <w:szCs w:val="28"/>
          <w:lang w:eastAsia="ru-RU"/>
        </w:rPr>
        <w:t>я согласно (</w:t>
      </w: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приложению</w:t>
      </w:r>
      <w:r w:rsidR="001D42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1).</w:t>
      </w:r>
    </w:p>
    <w:p w:rsidR="001D42A4" w:rsidRDefault="001D42A4" w:rsidP="001D42A4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  </w:t>
      </w:r>
      <w:r w:rsidR="001B5265" w:rsidRPr="001B5265">
        <w:rPr>
          <w:rFonts w:ascii="Times New Roman" w:eastAsia="Calibri" w:hAnsi="Times New Roman"/>
          <w:sz w:val="28"/>
          <w:szCs w:val="28"/>
        </w:rPr>
        <w:t xml:space="preserve">2. Утвердить Перечень услуг и (или) работ по капитальному ремонту общего имущества в многоквартирных домах, расположенных на территории Запорожского сельского поселения (приложение </w:t>
      </w:r>
      <w:r>
        <w:rPr>
          <w:rFonts w:ascii="Times New Roman" w:eastAsia="Calibri" w:hAnsi="Times New Roman"/>
          <w:sz w:val="28"/>
          <w:szCs w:val="28"/>
        </w:rPr>
        <w:t>№</w:t>
      </w:r>
      <w:r w:rsidR="001B5265" w:rsidRPr="001B5265">
        <w:rPr>
          <w:rFonts w:ascii="Times New Roman" w:eastAsia="Calibri" w:hAnsi="Times New Roman"/>
          <w:sz w:val="28"/>
          <w:szCs w:val="28"/>
        </w:rPr>
        <w:t>2).</w:t>
      </w:r>
      <w:r w:rsidR="001B5265" w:rsidRPr="001B5265">
        <w:rPr>
          <w:rFonts w:ascii="Times New Roman" w:eastAsia="Calibri" w:hAnsi="Times New Roman"/>
          <w:sz w:val="28"/>
          <w:szCs w:val="28"/>
        </w:rPr>
        <w:br/>
      </w:r>
      <w:r>
        <w:rPr>
          <w:rFonts w:ascii="Times New Roman" w:eastAsia="Calibri" w:hAnsi="Times New Roman"/>
          <w:sz w:val="28"/>
          <w:szCs w:val="28"/>
        </w:rPr>
        <w:t xml:space="preserve">           </w:t>
      </w:r>
      <w:r w:rsidR="001B5265" w:rsidRPr="001B5265">
        <w:rPr>
          <w:rFonts w:ascii="Times New Roman" w:eastAsia="Calibri" w:hAnsi="Times New Roman"/>
          <w:sz w:val="28"/>
          <w:szCs w:val="28"/>
        </w:rPr>
        <w:t>3. Утвердить состав Комиссии по принятию решения о предоставлении субсидии из бюджета Запорожского сельского поселения проведение капитального ремонта общего имущества в многоквартирных домах, расположенных на территории Запорожского сельского поселения (приложение</w:t>
      </w:r>
      <w:r>
        <w:rPr>
          <w:rFonts w:ascii="Times New Roman" w:eastAsia="Calibri" w:hAnsi="Times New Roman"/>
          <w:sz w:val="28"/>
          <w:szCs w:val="28"/>
        </w:rPr>
        <w:t xml:space="preserve"> № </w:t>
      </w:r>
      <w:r w:rsidR="001B5265" w:rsidRPr="001B5265">
        <w:rPr>
          <w:rFonts w:ascii="Times New Roman" w:eastAsia="Calibri" w:hAnsi="Times New Roman"/>
          <w:sz w:val="28"/>
          <w:szCs w:val="28"/>
        </w:rPr>
        <w:t>3)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1D42A4" w:rsidRPr="001D42A4" w:rsidRDefault="001D42A4" w:rsidP="001D42A4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</w:t>
      </w:r>
      <w:r w:rsidR="001B5265" w:rsidRPr="001B5265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 xml:space="preserve">  </w:t>
      </w:r>
      <w:r w:rsidRPr="009165E2">
        <w:rPr>
          <w:rFonts w:ascii="Times New Roman" w:eastAsia="Calibri" w:hAnsi="Times New Roman"/>
          <w:sz w:val="28"/>
          <w:szCs w:val="28"/>
        </w:rPr>
        <w:t>Общему отделу администрации Запорожского сельского поселения Темрюкского района (Рыбиной)</w:t>
      </w:r>
      <w:r w:rsidRPr="00710040">
        <w:rPr>
          <w:rFonts w:ascii="Times New Roman" w:eastAsia="Calibri" w:hAnsi="Times New Roman"/>
          <w:sz w:val="28"/>
          <w:szCs w:val="28"/>
        </w:rPr>
        <w:t xml:space="preserve"> официально опубликовать </w:t>
      </w:r>
      <w:r w:rsidRPr="00710040">
        <w:rPr>
          <w:rFonts w:ascii="Times New Roman" w:eastAsia="Calibri" w:hAnsi="Times New Roman"/>
          <w:sz w:val="28"/>
          <w:szCs w:val="28"/>
        </w:rPr>
        <w:lastRenderedPageBreak/>
        <w:t>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1D42A4" w:rsidRPr="001D42A4" w:rsidRDefault="001D42A4" w:rsidP="001D42A4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1D42A4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1D42A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42A4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1B5265" w:rsidRDefault="001D42A4" w:rsidP="001D42A4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1D42A4">
        <w:rPr>
          <w:rFonts w:ascii="Times New Roman" w:hAnsi="Times New Roman"/>
          <w:sz w:val="28"/>
          <w:szCs w:val="28"/>
        </w:rPr>
        <w:t xml:space="preserve">5. Постановление вступает в силу на следующий день после </w:t>
      </w:r>
      <w:r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1D42A4" w:rsidRDefault="001D42A4" w:rsidP="001D42A4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D42A4" w:rsidRPr="001D42A4" w:rsidRDefault="001D42A4" w:rsidP="001D42A4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B5265" w:rsidRPr="001B5265" w:rsidRDefault="001B5265" w:rsidP="001B52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Запорожского сельского поселения </w:t>
      </w:r>
    </w:p>
    <w:p w:rsidR="001B5265" w:rsidRPr="001B5265" w:rsidRDefault="001B5265" w:rsidP="001B52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>Темрюкского района</w:t>
      </w: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</w:t>
      </w:r>
      <w:r w:rsidRPr="001B526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                            </w:t>
      </w: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</w:t>
      </w:r>
      <w:proofErr w:type="spellStart"/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>Н.Г.Колодина</w:t>
      </w:r>
      <w:proofErr w:type="spellEnd"/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P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7F7A" w:rsidRPr="00DD7F7A" w:rsidRDefault="00DD7F7A" w:rsidP="00DD7F7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D7F7A">
        <w:rPr>
          <w:rFonts w:ascii="Times New Roman" w:hAnsi="Times New Roman" w:cs="Times New Roman"/>
          <w:sz w:val="28"/>
          <w:szCs w:val="28"/>
        </w:rPr>
        <w:t> </w:t>
      </w:r>
    </w:p>
    <w:p w:rsidR="00BC35B9" w:rsidRPr="00755B0E" w:rsidRDefault="00BC35B9" w:rsidP="00755B0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C35B9" w:rsidRPr="00755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350"/>
        </w:tabs>
        <w:ind w:left="107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491"/>
        </w:tabs>
        <w:ind w:left="1571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  <w:sz w:val="28"/>
        <w:szCs w:val="28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</w:rPr>
    </w:lvl>
  </w:abstractNum>
  <w:abstractNum w:abstractNumId="3">
    <w:nsid w:val="00000006"/>
    <w:multiLevelType w:val="single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917"/>
        </w:tabs>
        <w:ind w:left="1637" w:hanging="360"/>
      </w:pPr>
      <w:rPr>
        <w:rFonts w:hint="default"/>
        <w:sz w:val="28"/>
        <w:szCs w:val="28"/>
      </w:rPr>
    </w:lvl>
  </w:abstractNum>
  <w:abstractNum w:abstractNumId="4">
    <w:nsid w:val="00000007"/>
    <w:multiLevelType w:val="multilevel"/>
    <w:tmpl w:val="00000007"/>
    <w:name w:val="WW8Num6"/>
    <w:lvl w:ilvl="0">
      <w:start w:val="3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5">
    <w:nsid w:val="00000008"/>
    <w:multiLevelType w:val="multilevel"/>
    <w:tmpl w:val="00000008"/>
    <w:name w:val="WW8Num7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6">
    <w:nsid w:val="00000009"/>
    <w:multiLevelType w:val="multilevel"/>
    <w:tmpl w:val="00000009"/>
    <w:name w:val="WW8Num8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  <w:sz w:val="28"/>
        <w:szCs w:val="28"/>
      </w:rPr>
    </w:lvl>
  </w:abstractNum>
  <w:abstractNum w:abstractNumId="7">
    <w:nsid w:val="0000000B"/>
    <w:multiLevelType w:val="singleLevel"/>
    <w:tmpl w:val="0000000B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</w:rPr>
    </w:lvl>
  </w:abstractNum>
  <w:abstractNum w:abstractNumId="8">
    <w:nsid w:val="6AE07239"/>
    <w:multiLevelType w:val="multilevel"/>
    <w:tmpl w:val="8DA810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BE0"/>
    <w:rsid w:val="0000399E"/>
    <w:rsid w:val="00082404"/>
    <w:rsid w:val="001B5265"/>
    <w:rsid w:val="001D42A4"/>
    <w:rsid w:val="004B7ECB"/>
    <w:rsid w:val="005D50B1"/>
    <w:rsid w:val="0062524F"/>
    <w:rsid w:val="006E74D9"/>
    <w:rsid w:val="00755B0E"/>
    <w:rsid w:val="007930F4"/>
    <w:rsid w:val="008855F5"/>
    <w:rsid w:val="00A434B9"/>
    <w:rsid w:val="00AC2372"/>
    <w:rsid w:val="00B72BE0"/>
    <w:rsid w:val="00BC35B9"/>
    <w:rsid w:val="00DD7F7A"/>
    <w:rsid w:val="00E05A14"/>
    <w:rsid w:val="00E6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0F4"/>
    <w:pPr>
      <w:ind w:left="720"/>
      <w:contextualSpacing/>
    </w:pPr>
  </w:style>
  <w:style w:type="paragraph" w:styleId="a4">
    <w:name w:val="No Spacing"/>
    <w:qFormat/>
    <w:rsid w:val="001D42A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0F4"/>
    <w:pPr>
      <w:ind w:left="720"/>
      <w:contextualSpacing/>
    </w:pPr>
  </w:style>
  <w:style w:type="paragraph" w:styleId="a4">
    <w:name w:val="No Spacing"/>
    <w:qFormat/>
    <w:rsid w:val="001D42A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8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2162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65786">
              <w:marLeft w:val="0"/>
              <w:marRight w:val="0"/>
              <w:marTop w:val="1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61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Nastya</cp:lastModifiedBy>
  <cp:revision>9</cp:revision>
  <dcterms:created xsi:type="dcterms:W3CDTF">2018-08-20T12:51:00Z</dcterms:created>
  <dcterms:modified xsi:type="dcterms:W3CDTF">2018-09-21T12:15:00Z</dcterms:modified>
</cp:coreProperties>
</file>